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B1DA4F7" w14:textId="77777777" w:rsidR="009411DA" w:rsidRPr="009411DA" w:rsidRDefault="009411DA">
      <w:pPr>
        <w:pStyle w:val="Nadpis1"/>
        <w:tabs>
          <w:tab w:val="left" w:pos="0"/>
        </w:tabs>
        <w:rPr>
          <w:sz w:val="16"/>
          <w:szCs w:val="16"/>
        </w:rPr>
      </w:pPr>
    </w:p>
    <w:p w14:paraId="06F0EFC4" w14:textId="00F326A1" w:rsidR="00863F2B" w:rsidRPr="00F3307C" w:rsidRDefault="00595A23">
      <w:pPr>
        <w:pStyle w:val="Nadpis1"/>
        <w:tabs>
          <w:tab w:val="left" w:pos="0"/>
        </w:tabs>
      </w:pPr>
      <w:r>
        <w:t>SEZNAM PŘÍLOH</w:t>
      </w:r>
    </w:p>
    <w:p w14:paraId="642AE0BB" w14:textId="77777777" w:rsidR="00863F2B" w:rsidRPr="00E16556" w:rsidRDefault="00595A23" w:rsidP="00595A23">
      <w:pPr>
        <w:spacing w:line="360" w:lineRule="auto"/>
        <w:jc w:val="both"/>
        <w:rPr>
          <w:rFonts w:ascii="Arial" w:hAnsi="Arial"/>
          <w:sz w:val="18"/>
          <w:szCs w:val="18"/>
        </w:rPr>
      </w:pPr>
      <w:proofErr w:type="gramStart"/>
      <w:r w:rsidRPr="00E16556">
        <w:rPr>
          <w:rFonts w:ascii="Arial" w:hAnsi="Arial"/>
          <w:sz w:val="18"/>
          <w:szCs w:val="18"/>
        </w:rPr>
        <w:t>A - PRŮVODNÍ</w:t>
      </w:r>
      <w:proofErr w:type="gramEnd"/>
      <w:r w:rsidRPr="00E16556">
        <w:rPr>
          <w:rFonts w:ascii="Arial" w:hAnsi="Arial"/>
          <w:sz w:val="18"/>
          <w:szCs w:val="18"/>
        </w:rPr>
        <w:t xml:space="preserve"> ZPRÁVA</w:t>
      </w:r>
    </w:p>
    <w:p w14:paraId="5BFC5E6B" w14:textId="77777777" w:rsidR="00595A23" w:rsidRPr="00E16556" w:rsidRDefault="00595A23" w:rsidP="00595A23">
      <w:pPr>
        <w:spacing w:line="360" w:lineRule="auto"/>
        <w:jc w:val="both"/>
        <w:rPr>
          <w:rFonts w:ascii="Arial" w:hAnsi="Arial"/>
          <w:sz w:val="18"/>
          <w:szCs w:val="18"/>
        </w:rPr>
      </w:pPr>
      <w:proofErr w:type="gramStart"/>
      <w:r w:rsidRPr="00E16556">
        <w:rPr>
          <w:rFonts w:ascii="Arial" w:hAnsi="Arial"/>
          <w:sz w:val="18"/>
          <w:szCs w:val="18"/>
        </w:rPr>
        <w:t>B - SOUHRNNÁ</w:t>
      </w:r>
      <w:proofErr w:type="gramEnd"/>
      <w:r w:rsidRPr="00E16556">
        <w:rPr>
          <w:rFonts w:ascii="Arial" w:hAnsi="Arial"/>
          <w:sz w:val="18"/>
          <w:szCs w:val="18"/>
        </w:rPr>
        <w:t xml:space="preserve"> TECHNICKÁ ZPRÁVA</w:t>
      </w:r>
    </w:p>
    <w:p w14:paraId="7BBF0BB4" w14:textId="77777777" w:rsidR="00595A23" w:rsidRPr="00E16556" w:rsidRDefault="00595A23" w:rsidP="00595A23">
      <w:pPr>
        <w:spacing w:line="360" w:lineRule="auto"/>
        <w:jc w:val="both"/>
        <w:rPr>
          <w:rFonts w:ascii="Arial" w:hAnsi="Arial"/>
          <w:sz w:val="18"/>
          <w:szCs w:val="18"/>
        </w:rPr>
      </w:pPr>
    </w:p>
    <w:p w14:paraId="6B30FA9D" w14:textId="77777777" w:rsidR="00595A23" w:rsidRPr="00E16556" w:rsidRDefault="00595A23" w:rsidP="00595A23">
      <w:pPr>
        <w:spacing w:line="360" w:lineRule="auto"/>
        <w:jc w:val="both"/>
        <w:rPr>
          <w:rFonts w:ascii="Arial" w:hAnsi="Arial"/>
          <w:sz w:val="18"/>
          <w:szCs w:val="18"/>
        </w:rPr>
      </w:pPr>
      <w:r w:rsidRPr="00E16556">
        <w:rPr>
          <w:rFonts w:ascii="Arial" w:hAnsi="Arial"/>
          <w:sz w:val="18"/>
          <w:szCs w:val="18"/>
        </w:rPr>
        <w:t>C.1 - SITUAČNÍ VÝKRES ŠIRŠÍCH VZTAHŮ</w:t>
      </w:r>
    </w:p>
    <w:p w14:paraId="510B4D8C" w14:textId="77777777" w:rsidR="00595A23" w:rsidRPr="00E16556" w:rsidRDefault="00595A23" w:rsidP="00595A23">
      <w:pPr>
        <w:spacing w:line="360" w:lineRule="auto"/>
        <w:jc w:val="both"/>
        <w:rPr>
          <w:rFonts w:ascii="Arial" w:hAnsi="Arial"/>
          <w:sz w:val="18"/>
          <w:szCs w:val="18"/>
        </w:rPr>
      </w:pPr>
      <w:r w:rsidRPr="00E16556">
        <w:rPr>
          <w:rFonts w:ascii="Arial" w:hAnsi="Arial"/>
          <w:sz w:val="18"/>
          <w:szCs w:val="18"/>
        </w:rPr>
        <w:t>C.3 - KOORDINAČNÍ SITUAČNÍ VÝKRES</w:t>
      </w:r>
    </w:p>
    <w:p w14:paraId="39AADF15" w14:textId="77777777" w:rsidR="00595A23" w:rsidRPr="00E16556" w:rsidRDefault="00595A23" w:rsidP="00595A23">
      <w:pPr>
        <w:spacing w:line="360" w:lineRule="auto"/>
        <w:jc w:val="both"/>
        <w:rPr>
          <w:rFonts w:ascii="Arial" w:hAnsi="Arial"/>
          <w:sz w:val="18"/>
          <w:szCs w:val="18"/>
        </w:rPr>
      </w:pPr>
      <w:r w:rsidRPr="00E16556">
        <w:rPr>
          <w:rFonts w:ascii="Arial" w:hAnsi="Arial"/>
          <w:sz w:val="18"/>
          <w:szCs w:val="18"/>
        </w:rPr>
        <w:t>C.4 - KATASTRÁLNÍ SITUAČNÍ VÝKRES</w:t>
      </w:r>
    </w:p>
    <w:p w14:paraId="6B3CFFB1" w14:textId="77777777" w:rsidR="00595A23" w:rsidRPr="00E16556" w:rsidRDefault="00595A23" w:rsidP="00595A23">
      <w:pPr>
        <w:spacing w:line="360" w:lineRule="auto"/>
        <w:jc w:val="both"/>
        <w:rPr>
          <w:rFonts w:ascii="Arial" w:hAnsi="Arial"/>
          <w:sz w:val="18"/>
          <w:szCs w:val="18"/>
        </w:rPr>
      </w:pPr>
    </w:p>
    <w:p w14:paraId="1E2A2C0E" w14:textId="77777777" w:rsidR="00595A23" w:rsidRPr="00E16556" w:rsidRDefault="00595A23" w:rsidP="00595A23">
      <w:pPr>
        <w:spacing w:line="360" w:lineRule="auto"/>
        <w:jc w:val="both"/>
        <w:rPr>
          <w:rFonts w:ascii="Arial" w:hAnsi="Arial"/>
          <w:sz w:val="18"/>
          <w:szCs w:val="18"/>
        </w:rPr>
      </w:pPr>
      <w:r w:rsidRPr="00E16556">
        <w:rPr>
          <w:rFonts w:ascii="Arial" w:hAnsi="Arial"/>
          <w:sz w:val="18"/>
          <w:szCs w:val="18"/>
        </w:rPr>
        <w:t xml:space="preserve">D.1.1.b.1 - </w:t>
      </w:r>
      <w:proofErr w:type="gramStart"/>
      <w:r w:rsidRPr="00E16556">
        <w:rPr>
          <w:rFonts w:ascii="Arial" w:hAnsi="Arial"/>
          <w:sz w:val="18"/>
          <w:szCs w:val="18"/>
        </w:rPr>
        <w:t>SO01 - ODSTRANĚNÍ</w:t>
      </w:r>
      <w:proofErr w:type="gramEnd"/>
      <w:r w:rsidRPr="00E16556">
        <w:rPr>
          <w:rFonts w:ascii="Arial" w:hAnsi="Arial"/>
          <w:sz w:val="18"/>
          <w:szCs w:val="18"/>
        </w:rPr>
        <w:t xml:space="preserve"> STAVBY ARCHIVU - STÁVAJÍCÍ STAV</w:t>
      </w:r>
    </w:p>
    <w:p w14:paraId="52E8C736" w14:textId="77777777" w:rsidR="00595A23" w:rsidRPr="00E16556" w:rsidRDefault="00595A23" w:rsidP="00595A23">
      <w:pPr>
        <w:spacing w:line="360" w:lineRule="auto"/>
        <w:jc w:val="both"/>
        <w:rPr>
          <w:rFonts w:ascii="Arial" w:hAnsi="Arial"/>
          <w:sz w:val="18"/>
          <w:szCs w:val="18"/>
        </w:rPr>
      </w:pPr>
      <w:r w:rsidRPr="00E16556">
        <w:rPr>
          <w:rFonts w:ascii="Arial" w:hAnsi="Arial"/>
          <w:sz w:val="18"/>
          <w:szCs w:val="18"/>
        </w:rPr>
        <w:t xml:space="preserve">D.1.1.b.2 - </w:t>
      </w:r>
      <w:proofErr w:type="gramStart"/>
      <w:r w:rsidRPr="00E16556">
        <w:rPr>
          <w:rFonts w:ascii="Arial" w:hAnsi="Arial"/>
          <w:sz w:val="18"/>
          <w:szCs w:val="18"/>
        </w:rPr>
        <w:t>SO02 - KONTEJNEROVÁ</w:t>
      </w:r>
      <w:proofErr w:type="gramEnd"/>
      <w:r w:rsidRPr="00E16556">
        <w:rPr>
          <w:rFonts w:ascii="Arial" w:hAnsi="Arial"/>
          <w:sz w:val="18"/>
          <w:szCs w:val="18"/>
        </w:rPr>
        <w:t xml:space="preserve"> PRODEJNA - VÝKRES ZÁKLADŮ</w:t>
      </w:r>
    </w:p>
    <w:p w14:paraId="472F5050" w14:textId="77777777" w:rsidR="00595A23" w:rsidRPr="00E16556" w:rsidRDefault="00595A23" w:rsidP="00595A23">
      <w:pPr>
        <w:spacing w:line="360" w:lineRule="auto"/>
        <w:jc w:val="both"/>
        <w:rPr>
          <w:rFonts w:ascii="Arial" w:hAnsi="Arial"/>
          <w:sz w:val="18"/>
          <w:szCs w:val="18"/>
        </w:rPr>
      </w:pPr>
      <w:r w:rsidRPr="00E16556">
        <w:rPr>
          <w:rFonts w:ascii="Arial" w:hAnsi="Arial"/>
          <w:sz w:val="18"/>
          <w:szCs w:val="18"/>
        </w:rPr>
        <w:t xml:space="preserve">D.1.1.b.3 - </w:t>
      </w:r>
      <w:proofErr w:type="gramStart"/>
      <w:r w:rsidRPr="00E16556">
        <w:rPr>
          <w:rFonts w:ascii="Arial" w:hAnsi="Arial"/>
          <w:sz w:val="18"/>
          <w:szCs w:val="18"/>
        </w:rPr>
        <w:t>SO02 - KONTEJNEROVÁ</w:t>
      </w:r>
      <w:proofErr w:type="gramEnd"/>
      <w:r w:rsidRPr="00E16556">
        <w:rPr>
          <w:rFonts w:ascii="Arial" w:hAnsi="Arial"/>
          <w:sz w:val="18"/>
          <w:szCs w:val="18"/>
        </w:rPr>
        <w:t xml:space="preserve"> PRODEJNA - PŮDORYS, ŘEZ A-A</w:t>
      </w:r>
    </w:p>
    <w:p w14:paraId="7D28E3E7" w14:textId="77777777" w:rsidR="00595A23" w:rsidRPr="00E16556" w:rsidRDefault="00595A23" w:rsidP="00595A23">
      <w:pPr>
        <w:spacing w:line="360" w:lineRule="auto"/>
        <w:jc w:val="both"/>
        <w:rPr>
          <w:rFonts w:ascii="Arial" w:hAnsi="Arial"/>
          <w:sz w:val="18"/>
          <w:szCs w:val="18"/>
        </w:rPr>
      </w:pPr>
      <w:r w:rsidRPr="00E16556">
        <w:rPr>
          <w:rFonts w:ascii="Arial" w:hAnsi="Arial"/>
          <w:sz w:val="18"/>
          <w:szCs w:val="18"/>
        </w:rPr>
        <w:t xml:space="preserve">D.1.1.b.4 - </w:t>
      </w:r>
      <w:proofErr w:type="gramStart"/>
      <w:r w:rsidRPr="00E16556">
        <w:rPr>
          <w:rFonts w:ascii="Arial" w:hAnsi="Arial"/>
          <w:sz w:val="18"/>
          <w:szCs w:val="18"/>
        </w:rPr>
        <w:t>SO02 - KONTEJNEROVÁ</w:t>
      </w:r>
      <w:proofErr w:type="gramEnd"/>
      <w:r w:rsidRPr="00E16556">
        <w:rPr>
          <w:rFonts w:ascii="Arial" w:hAnsi="Arial"/>
          <w:sz w:val="18"/>
          <w:szCs w:val="18"/>
        </w:rPr>
        <w:t xml:space="preserve"> PRODEJNA - SCHEMA TECHNOLOGICKÉHO VYBAVENÍ </w:t>
      </w:r>
      <w:r w:rsidRPr="00E16556">
        <w:rPr>
          <w:rFonts w:ascii="Arial" w:hAnsi="Arial"/>
          <w:sz w:val="18"/>
          <w:szCs w:val="18"/>
        </w:rPr>
        <w:tab/>
      </w:r>
      <w:r w:rsidRPr="00E16556">
        <w:rPr>
          <w:rFonts w:ascii="Arial" w:hAnsi="Arial"/>
          <w:sz w:val="18"/>
          <w:szCs w:val="18"/>
        </w:rPr>
        <w:tab/>
        <w:t xml:space="preserve">     KONTEJNERU</w:t>
      </w:r>
    </w:p>
    <w:p w14:paraId="24BC02C4" w14:textId="77777777" w:rsidR="00595A23" w:rsidRPr="00E16556" w:rsidRDefault="00595A23" w:rsidP="00595A23">
      <w:pPr>
        <w:spacing w:line="360" w:lineRule="auto"/>
        <w:jc w:val="both"/>
        <w:rPr>
          <w:rFonts w:ascii="Arial" w:hAnsi="Arial"/>
          <w:sz w:val="18"/>
          <w:szCs w:val="18"/>
        </w:rPr>
      </w:pPr>
      <w:r w:rsidRPr="00E16556">
        <w:rPr>
          <w:rFonts w:ascii="Arial" w:hAnsi="Arial"/>
          <w:sz w:val="18"/>
          <w:szCs w:val="18"/>
        </w:rPr>
        <w:t xml:space="preserve">D.1.1.b.5 - </w:t>
      </w:r>
      <w:proofErr w:type="gramStart"/>
      <w:r w:rsidRPr="00E16556">
        <w:rPr>
          <w:rFonts w:ascii="Arial" w:hAnsi="Arial"/>
          <w:sz w:val="18"/>
          <w:szCs w:val="18"/>
        </w:rPr>
        <w:t>SO02 - KONTEJNEROVÁ</w:t>
      </w:r>
      <w:proofErr w:type="gramEnd"/>
      <w:r w:rsidRPr="00E16556">
        <w:rPr>
          <w:rFonts w:ascii="Arial" w:hAnsi="Arial"/>
          <w:sz w:val="18"/>
          <w:szCs w:val="18"/>
        </w:rPr>
        <w:t xml:space="preserve"> PRODEJNA - POHLEDY</w:t>
      </w:r>
    </w:p>
    <w:p w14:paraId="5BC2D7C4" w14:textId="77777777" w:rsidR="00595A23" w:rsidRPr="00E16556" w:rsidRDefault="00595A23" w:rsidP="00595A23">
      <w:pPr>
        <w:spacing w:line="360" w:lineRule="auto"/>
        <w:jc w:val="both"/>
        <w:rPr>
          <w:rFonts w:ascii="Arial" w:hAnsi="Arial"/>
          <w:sz w:val="18"/>
          <w:szCs w:val="18"/>
        </w:rPr>
      </w:pPr>
      <w:r w:rsidRPr="00E16556">
        <w:rPr>
          <w:rFonts w:ascii="Arial" w:hAnsi="Arial"/>
          <w:sz w:val="18"/>
          <w:szCs w:val="18"/>
        </w:rPr>
        <w:t xml:space="preserve">D.1.1.b.6 - SO02 - KONTEJNEROVÁ PRODEJNA - VÝKRES ZPEVNĚNÝCH PLOCH, KRYT </w:t>
      </w:r>
      <w:r w:rsidRPr="00E16556">
        <w:rPr>
          <w:rFonts w:ascii="Arial" w:hAnsi="Arial"/>
          <w:sz w:val="18"/>
          <w:szCs w:val="18"/>
        </w:rPr>
        <w:tab/>
      </w:r>
      <w:proofErr w:type="gramStart"/>
      <w:r w:rsidRPr="00E16556">
        <w:rPr>
          <w:rFonts w:ascii="Arial" w:hAnsi="Arial"/>
          <w:sz w:val="18"/>
          <w:szCs w:val="18"/>
        </w:rPr>
        <w:tab/>
        <w:t xml:space="preserve">  </w:t>
      </w:r>
      <w:r w:rsidRPr="00E16556">
        <w:rPr>
          <w:rFonts w:ascii="Arial" w:hAnsi="Arial"/>
          <w:sz w:val="18"/>
          <w:szCs w:val="18"/>
        </w:rPr>
        <w:tab/>
      </w:r>
      <w:proofErr w:type="gramEnd"/>
      <w:r w:rsidRPr="00E16556">
        <w:rPr>
          <w:rFonts w:ascii="Arial" w:hAnsi="Arial"/>
          <w:sz w:val="18"/>
          <w:szCs w:val="18"/>
        </w:rPr>
        <w:t xml:space="preserve">     ZÁMKOVÁ DLAŽBA</w:t>
      </w:r>
    </w:p>
    <w:p w14:paraId="5CDC6DBE" w14:textId="77777777" w:rsidR="00595A23" w:rsidRPr="00E16556" w:rsidRDefault="00595A23" w:rsidP="00595A23">
      <w:pPr>
        <w:spacing w:line="360" w:lineRule="auto"/>
        <w:jc w:val="both"/>
        <w:rPr>
          <w:rFonts w:ascii="Arial" w:hAnsi="Arial"/>
          <w:sz w:val="18"/>
          <w:szCs w:val="18"/>
        </w:rPr>
      </w:pPr>
      <w:r w:rsidRPr="00E16556">
        <w:rPr>
          <w:rFonts w:ascii="Arial" w:hAnsi="Arial"/>
          <w:sz w:val="18"/>
          <w:szCs w:val="18"/>
        </w:rPr>
        <w:t xml:space="preserve">D.1.1.b.7 - </w:t>
      </w:r>
      <w:proofErr w:type="gramStart"/>
      <w:r w:rsidRPr="00E16556">
        <w:rPr>
          <w:rFonts w:ascii="Arial" w:hAnsi="Arial"/>
          <w:sz w:val="18"/>
          <w:szCs w:val="18"/>
        </w:rPr>
        <w:t>SO02 - KONTEJNEROVÁ</w:t>
      </w:r>
      <w:proofErr w:type="gramEnd"/>
      <w:r w:rsidRPr="00E16556">
        <w:rPr>
          <w:rFonts w:ascii="Arial" w:hAnsi="Arial"/>
          <w:sz w:val="18"/>
          <w:szCs w:val="18"/>
        </w:rPr>
        <w:t xml:space="preserve"> PRODEJNA - VÝKRES ZPEVNĚNÝCH PLOCH, KRYT </w:t>
      </w:r>
      <w:r w:rsidRPr="00E16556">
        <w:rPr>
          <w:rFonts w:ascii="Arial" w:hAnsi="Arial"/>
          <w:sz w:val="18"/>
          <w:szCs w:val="18"/>
        </w:rPr>
        <w:tab/>
      </w:r>
      <w:r w:rsidRPr="00E16556">
        <w:rPr>
          <w:rFonts w:ascii="Arial" w:hAnsi="Arial"/>
          <w:sz w:val="18"/>
          <w:szCs w:val="18"/>
        </w:rPr>
        <w:tab/>
        <w:t xml:space="preserve"> </w:t>
      </w:r>
      <w:r w:rsidRPr="00E16556">
        <w:rPr>
          <w:rFonts w:ascii="Arial" w:hAnsi="Arial"/>
          <w:sz w:val="18"/>
          <w:szCs w:val="18"/>
        </w:rPr>
        <w:tab/>
        <w:t xml:space="preserve">     KAMENIVO DRCENÉ</w:t>
      </w:r>
    </w:p>
    <w:p w14:paraId="0F6AEF50" w14:textId="77777777" w:rsidR="00595A23" w:rsidRPr="00E16556" w:rsidRDefault="00595A23" w:rsidP="00595A23">
      <w:pPr>
        <w:spacing w:line="360" w:lineRule="auto"/>
        <w:jc w:val="both"/>
        <w:rPr>
          <w:rFonts w:ascii="Arial" w:hAnsi="Arial"/>
          <w:sz w:val="18"/>
          <w:szCs w:val="18"/>
        </w:rPr>
      </w:pPr>
      <w:r w:rsidRPr="00E16556">
        <w:rPr>
          <w:rFonts w:ascii="Arial" w:hAnsi="Arial"/>
          <w:sz w:val="18"/>
          <w:szCs w:val="18"/>
        </w:rPr>
        <w:t xml:space="preserve">D.1.1.b.8 - </w:t>
      </w:r>
      <w:proofErr w:type="gramStart"/>
      <w:r w:rsidRPr="00E16556">
        <w:rPr>
          <w:rFonts w:ascii="Arial" w:hAnsi="Arial"/>
          <w:sz w:val="18"/>
          <w:szCs w:val="18"/>
        </w:rPr>
        <w:t>SO02 - KONTEJNEROVÁ</w:t>
      </w:r>
      <w:proofErr w:type="gramEnd"/>
      <w:r w:rsidRPr="00E16556">
        <w:rPr>
          <w:rFonts w:ascii="Arial" w:hAnsi="Arial"/>
          <w:sz w:val="18"/>
          <w:szCs w:val="18"/>
        </w:rPr>
        <w:t xml:space="preserve"> PRODEJNA - OPRAVA OPLOCENÍ - VZOROVÝ VÝKRES</w:t>
      </w:r>
    </w:p>
    <w:p w14:paraId="146B8903" w14:textId="77777777" w:rsidR="00595A23" w:rsidRPr="00E16556" w:rsidRDefault="00595A23" w:rsidP="00595A23">
      <w:pPr>
        <w:spacing w:line="360" w:lineRule="auto"/>
        <w:jc w:val="both"/>
        <w:rPr>
          <w:rFonts w:ascii="Arial" w:hAnsi="Arial"/>
          <w:sz w:val="18"/>
          <w:szCs w:val="18"/>
        </w:rPr>
      </w:pPr>
      <w:r w:rsidRPr="00E16556">
        <w:rPr>
          <w:rFonts w:ascii="Arial" w:hAnsi="Arial"/>
          <w:sz w:val="18"/>
          <w:szCs w:val="18"/>
        </w:rPr>
        <w:t xml:space="preserve">D.1.1.b.9 - </w:t>
      </w:r>
      <w:proofErr w:type="gramStart"/>
      <w:r w:rsidRPr="00E16556">
        <w:rPr>
          <w:rFonts w:ascii="Arial" w:hAnsi="Arial"/>
          <w:sz w:val="18"/>
          <w:szCs w:val="18"/>
        </w:rPr>
        <w:t>SO02 - KONTEJNEROVÁ</w:t>
      </w:r>
      <w:proofErr w:type="gramEnd"/>
      <w:r w:rsidRPr="00E16556">
        <w:rPr>
          <w:rFonts w:ascii="Arial" w:hAnsi="Arial"/>
          <w:sz w:val="18"/>
          <w:szCs w:val="18"/>
        </w:rPr>
        <w:t xml:space="preserve"> PRODEJNA - REKONSTRUKCE PŘÍPOJKY SPLAŠKOVÉ </w:t>
      </w:r>
      <w:r w:rsidRPr="00E16556">
        <w:rPr>
          <w:rFonts w:ascii="Arial" w:hAnsi="Arial"/>
          <w:sz w:val="18"/>
          <w:szCs w:val="18"/>
        </w:rPr>
        <w:tab/>
        <w:t xml:space="preserve"> </w:t>
      </w:r>
      <w:r w:rsidRPr="00E16556">
        <w:rPr>
          <w:rFonts w:ascii="Arial" w:hAnsi="Arial"/>
          <w:sz w:val="18"/>
          <w:szCs w:val="18"/>
        </w:rPr>
        <w:tab/>
        <w:t xml:space="preserve">     KANALIZACE - PŮDORYS KANALIZACE, JÍMKA NA VYVÁŽENÍ</w:t>
      </w:r>
    </w:p>
    <w:p w14:paraId="7C73ED5C" w14:textId="77777777" w:rsidR="00595A23" w:rsidRPr="00E16556" w:rsidRDefault="00595A23" w:rsidP="00595A23">
      <w:pPr>
        <w:spacing w:line="360" w:lineRule="auto"/>
        <w:jc w:val="both"/>
        <w:rPr>
          <w:rFonts w:ascii="Arial" w:hAnsi="Arial"/>
          <w:sz w:val="18"/>
          <w:szCs w:val="18"/>
        </w:rPr>
      </w:pPr>
      <w:r w:rsidRPr="00E16556">
        <w:rPr>
          <w:rFonts w:ascii="Arial" w:hAnsi="Arial"/>
          <w:sz w:val="18"/>
          <w:szCs w:val="18"/>
        </w:rPr>
        <w:t xml:space="preserve">D.1.1.b.10 - </w:t>
      </w:r>
      <w:proofErr w:type="gramStart"/>
      <w:r w:rsidRPr="00E16556">
        <w:rPr>
          <w:rFonts w:ascii="Arial" w:hAnsi="Arial"/>
          <w:sz w:val="18"/>
          <w:szCs w:val="18"/>
        </w:rPr>
        <w:t>SO02 - SO02</w:t>
      </w:r>
      <w:proofErr w:type="gramEnd"/>
      <w:r w:rsidRPr="00E16556">
        <w:rPr>
          <w:rFonts w:ascii="Arial" w:hAnsi="Arial"/>
          <w:sz w:val="18"/>
          <w:szCs w:val="18"/>
        </w:rPr>
        <w:t xml:space="preserve"> - KONTEJNEROVÁ PRODEJNA - REKONSTRUKCE PŘÍPOJKY DEŠŤOVÉ </w:t>
      </w:r>
      <w:r w:rsidRPr="00E16556">
        <w:rPr>
          <w:rFonts w:ascii="Arial" w:hAnsi="Arial"/>
          <w:sz w:val="18"/>
          <w:szCs w:val="18"/>
        </w:rPr>
        <w:tab/>
        <w:t xml:space="preserve">        KANALIZACE - PODÉLNÝ PROFIL, VZOROVÝ ŘEZ ULOŽENÍ POTRUBÍ</w:t>
      </w:r>
    </w:p>
    <w:p w14:paraId="0665E83F" w14:textId="77777777" w:rsidR="00595A23" w:rsidRPr="00E16556" w:rsidRDefault="00595A23" w:rsidP="00595A23">
      <w:pPr>
        <w:spacing w:line="360" w:lineRule="auto"/>
        <w:jc w:val="both"/>
        <w:rPr>
          <w:rFonts w:ascii="Arial" w:hAnsi="Arial"/>
          <w:sz w:val="18"/>
          <w:szCs w:val="18"/>
        </w:rPr>
      </w:pPr>
      <w:r w:rsidRPr="00E16556">
        <w:rPr>
          <w:rFonts w:ascii="Arial" w:hAnsi="Arial"/>
          <w:sz w:val="18"/>
          <w:szCs w:val="18"/>
        </w:rPr>
        <w:t xml:space="preserve">D.1.1.b.11 - </w:t>
      </w:r>
      <w:proofErr w:type="gramStart"/>
      <w:r w:rsidRPr="00E16556">
        <w:rPr>
          <w:rFonts w:ascii="Arial" w:hAnsi="Arial"/>
          <w:sz w:val="18"/>
          <w:szCs w:val="18"/>
        </w:rPr>
        <w:t>SO02 - KONTEJNEROVÁ</w:t>
      </w:r>
      <w:proofErr w:type="gramEnd"/>
      <w:r w:rsidRPr="00E16556">
        <w:rPr>
          <w:rFonts w:ascii="Arial" w:hAnsi="Arial"/>
          <w:sz w:val="18"/>
          <w:szCs w:val="18"/>
        </w:rPr>
        <w:t xml:space="preserve"> PRODEJNA - REKONSTRUKCE PŘÍPOJKY DEŠŤOVÉ </w:t>
      </w:r>
      <w:r w:rsidRPr="00E16556">
        <w:rPr>
          <w:rFonts w:ascii="Arial" w:hAnsi="Arial"/>
          <w:sz w:val="18"/>
          <w:szCs w:val="18"/>
        </w:rPr>
        <w:tab/>
        <w:t xml:space="preserve">   </w:t>
      </w:r>
      <w:r w:rsidRPr="00E16556">
        <w:rPr>
          <w:rFonts w:ascii="Arial" w:hAnsi="Arial"/>
          <w:sz w:val="18"/>
          <w:szCs w:val="18"/>
        </w:rPr>
        <w:tab/>
        <w:t xml:space="preserve">       KANALIZACE - KONTROLNÍ ŠACHTA KŠ1, PŮDORYS, ŘEZ</w:t>
      </w:r>
    </w:p>
    <w:p w14:paraId="0E8B7C40" w14:textId="77777777" w:rsidR="00595A23" w:rsidRPr="00E16556" w:rsidRDefault="00595A23" w:rsidP="00595A23">
      <w:pPr>
        <w:spacing w:line="360" w:lineRule="auto"/>
        <w:jc w:val="both"/>
        <w:rPr>
          <w:rFonts w:ascii="Arial" w:hAnsi="Arial"/>
          <w:sz w:val="18"/>
          <w:szCs w:val="18"/>
        </w:rPr>
      </w:pPr>
      <w:r w:rsidRPr="00E16556">
        <w:rPr>
          <w:rFonts w:ascii="Arial" w:hAnsi="Arial"/>
          <w:sz w:val="18"/>
          <w:szCs w:val="18"/>
        </w:rPr>
        <w:t xml:space="preserve">D.1.1.b.12 - </w:t>
      </w:r>
      <w:proofErr w:type="gramStart"/>
      <w:r w:rsidRPr="00E16556">
        <w:rPr>
          <w:rFonts w:ascii="Arial" w:hAnsi="Arial"/>
          <w:sz w:val="18"/>
          <w:szCs w:val="18"/>
        </w:rPr>
        <w:t>SO02 - KONTEJNEROVÁ</w:t>
      </w:r>
      <w:proofErr w:type="gramEnd"/>
      <w:r w:rsidRPr="00E16556">
        <w:rPr>
          <w:rFonts w:ascii="Arial" w:hAnsi="Arial"/>
          <w:sz w:val="18"/>
          <w:szCs w:val="18"/>
        </w:rPr>
        <w:t xml:space="preserve"> PRODEJNA - REKONSTRUKCE VODOVODNÍ PŘÍPOJKY, </w:t>
      </w:r>
      <w:r w:rsidRPr="00E16556">
        <w:rPr>
          <w:rFonts w:ascii="Arial" w:hAnsi="Arial"/>
          <w:sz w:val="18"/>
          <w:szCs w:val="18"/>
        </w:rPr>
        <w:tab/>
        <w:t xml:space="preserve"> </w:t>
      </w:r>
      <w:r w:rsidRPr="00E16556">
        <w:rPr>
          <w:rFonts w:ascii="Arial" w:hAnsi="Arial"/>
          <w:sz w:val="18"/>
          <w:szCs w:val="18"/>
        </w:rPr>
        <w:tab/>
        <w:t xml:space="preserve">       VZOROVÝ ŘEZ ULOŽENÍ POTRUBÍ</w:t>
      </w:r>
    </w:p>
    <w:p w14:paraId="182A620B" w14:textId="5D60CF7E" w:rsidR="00595A23" w:rsidRPr="00E16556" w:rsidRDefault="00595A23" w:rsidP="00595A23">
      <w:pPr>
        <w:spacing w:line="360" w:lineRule="auto"/>
        <w:jc w:val="both"/>
        <w:rPr>
          <w:rFonts w:ascii="Arial" w:hAnsi="Arial"/>
          <w:sz w:val="18"/>
          <w:szCs w:val="18"/>
        </w:rPr>
      </w:pPr>
      <w:r w:rsidRPr="00E16556">
        <w:rPr>
          <w:rFonts w:ascii="Arial" w:hAnsi="Arial"/>
          <w:sz w:val="18"/>
          <w:szCs w:val="18"/>
        </w:rPr>
        <w:t xml:space="preserve">D.1.1.b.13 - </w:t>
      </w:r>
      <w:proofErr w:type="gramStart"/>
      <w:r w:rsidRPr="00E16556">
        <w:rPr>
          <w:rFonts w:ascii="Arial" w:hAnsi="Arial"/>
          <w:sz w:val="18"/>
          <w:szCs w:val="18"/>
        </w:rPr>
        <w:t>SO02 - SO02</w:t>
      </w:r>
      <w:proofErr w:type="gramEnd"/>
      <w:r w:rsidRPr="00E16556">
        <w:rPr>
          <w:rFonts w:ascii="Arial" w:hAnsi="Arial"/>
          <w:sz w:val="18"/>
          <w:szCs w:val="18"/>
        </w:rPr>
        <w:t xml:space="preserve"> - KONTEJNEROVÁ PRODEJNA - TECHNOLOGICKÉ VYBAVENÍ - </w:t>
      </w:r>
      <w:r w:rsidRPr="00E16556">
        <w:rPr>
          <w:rFonts w:ascii="Arial" w:hAnsi="Arial"/>
          <w:sz w:val="18"/>
          <w:szCs w:val="18"/>
        </w:rPr>
        <w:tab/>
      </w:r>
      <w:r w:rsidRPr="00E16556">
        <w:rPr>
          <w:rFonts w:ascii="Arial" w:hAnsi="Arial"/>
          <w:sz w:val="18"/>
          <w:szCs w:val="18"/>
        </w:rPr>
        <w:tab/>
        <w:t xml:space="preserve">   </w:t>
      </w:r>
      <w:r w:rsidRPr="00E16556">
        <w:rPr>
          <w:rFonts w:ascii="Arial" w:hAnsi="Arial"/>
          <w:sz w:val="18"/>
          <w:szCs w:val="18"/>
        </w:rPr>
        <w:tab/>
        <w:t xml:space="preserve">       ZADÁVACÍ VÝKRES</w:t>
      </w:r>
    </w:p>
    <w:p w14:paraId="660504F0" w14:textId="77B6FBD5" w:rsidR="003A2CA2" w:rsidRPr="00E16556" w:rsidRDefault="003A2CA2" w:rsidP="00595A23">
      <w:pPr>
        <w:spacing w:line="360" w:lineRule="auto"/>
        <w:jc w:val="both"/>
        <w:rPr>
          <w:rFonts w:ascii="Arial" w:hAnsi="Arial"/>
          <w:sz w:val="18"/>
          <w:szCs w:val="18"/>
        </w:rPr>
      </w:pPr>
      <w:r w:rsidRPr="00E16556">
        <w:rPr>
          <w:rFonts w:ascii="Arial" w:hAnsi="Arial"/>
          <w:sz w:val="18"/>
          <w:szCs w:val="18"/>
        </w:rPr>
        <w:t xml:space="preserve">D.1.1.b.14 - </w:t>
      </w:r>
      <w:proofErr w:type="gramStart"/>
      <w:r w:rsidRPr="00E16556">
        <w:rPr>
          <w:rFonts w:ascii="Arial" w:hAnsi="Arial"/>
          <w:sz w:val="18"/>
          <w:szCs w:val="18"/>
        </w:rPr>
        <w:t>SO02 - SO02</w:t>
      </w:r>
      <w:proofErr w:type="gramEnd"/>
      <w:r w:rsidRPr="00E16556">
        <w:rPr>
          <w:rFonts w:ascii="Arial" w:hAnsi="Arial"/>
          <w:sz w:val="18"/>
          <w:szCs w:val="18"/>
        </w:rPr>
        <w:t xml:space="preserve"> - KONTEJNEROVÁ PRODEJNA - VÝPLNĚ OTVORŮ</w:t>
      </w:r>
    </w:p>
    <w:p w14:paraId="54805682" w14:textId="3E3E7F2F" w:rsidR="00170C2E" w:rsidRPr="00E16556" w:rsidRDefault="00170C2E" w:rsidP="00595A23">
      <w:pPr>
        <w:spacing w:line="360" w:lineRule="auto"/>
        <w:jc w:val="both"/>
        <w:rPr>
          <w:rFonts w:ascii="Arial" w:hAnsi="Arial"/>
          <w:sz w:val="18"/>
          <w:szCs w:val="18"/>
        </w:rPr>
      </w:pPr>
      <w:r w:rsidRPr="00E16556">
        <w:rPr>
          <w:rFonts w:ascii="Arial" w:hAnsi="Arial"/>
          <w:sz w:val="18"/>
          <w:szCs w:val="18"/>
        </w:rPr>
        <w:t>D.1.4</w:t>
      </w:r>
      <w:r w:rsidRPr="00E16556">
        <w:rPr>
          <w:rFonts w:ascii="Arial" w:hAnsi="Arial"/>
          <w:sz w:val="18"/>
          <w:szCs w:val="18"/>
        </w:rPr>
        <w:tab/>
        <w:t xml:space="preserve">      </w:t>
      </w:r>
      <w:r w:rsidR="009411DA" w:rsidRPr="00E16556">
        <w:rPr>
          <w:rFonts w:ascii="Arial" w:hAnsi="Arial"/>
          <w:sz w:val="18"/>
          <w:szCs w:val="18"/>
        </w:rPr>
        <w:t xml:space="preserve"> </w:t>
      </w:r>
      <w:r w:rsidR="00A41709" w:rsidRPr="00E16556">
        <w:rPr>
          <w:rFonts w:ascii="Arial" w:hAnsi="Arial"/>
          <w:sz w:val="18"/>
          <w:szCs w:val="18"/>
        </w:rPr>
        <w:t>ELEKTROZAŘÍZENÍ</w:t>
      </w:r>
    </w:p>
    <w:p w14:paraId="2CFFFBB7" w14:textId="77777777" w:rsidR="004458F8" w:rsidRPr="00E16556" w:rsidRDefault="004458F8" w:rsidP="00595A23">
      <w:pPr>
        <w:spacing w:line="360" w:lineRule="auto"/>
        <w:jc w:val="both"/>
        <w:rPr>
          <w:rFonts w:ascii="Arial" w:hAnsi="Arial"/>
          <w:sz w:val="18"/>
          <w:szCs w:val="18"/>
        </w:rPr>
      </w:pPr>
    </w:p>
    <w:p w14:paraId="73686C66" w14:textId="77777777" w:rsidR="004458F8" w:rsidRPr="00E16556" w:rsidRDefault="004458F8" w:rsidP="00595A23">
      <w:pPr>
        <w:spacing w:line="360" w:lineRule="auto"/>
        <w:jc w:val="both"/>
        <w:rPr>
          <w:rFonts w:ascii="Arial" w:hAnsi="Arial"/>
          <w:sz w:val="18"/>
          <w:szCs w:val="18"/>
        </w:rPr>
      </w:pPr>
      <w:r w:rsidRPr="00E16556">
        <w:rPr>
          <w:rFonts w:ascii="Arial" w:hAnsi="Arial"/>
          <w:sz w:val="18"/>
          <w:szCs w:val="18"/>
        </w:rPr>
        <w:t xml:space="preserve">E.1 - KONTEJNEROVÁ </w:t>
      </w:r>
      <w:proofErr w:type="gramStart"/>
      <w:r w:rsidRPr="00E16556">
        <w:rPr>
          <w:rFonts w:ascii="Arial" w:hAnsi="Arial"/>
          <w:sz w:val="18"/>
          <w:szCs w:val="18"/>
        </w:rPr>
        <w:t>PRODEJNA - VYTYČOVACÍ</w:t>
      </w:r>
      <w:proofErr w:type="gramEnd"/>
      <w:r w:rsidRPr="00E16556">
        <w:rPr>
          <w:rFonts w:ascii="Arial" w:hAnsi="Arial"/>
          <w:sz w:val="18"/>
          <w:szCs w:val="18"/>
        </w:rPr>
        <w:t xml:space="preserve"> SCHEMA</w:t>
      </w:r>
    </w:p>
    <w:p w14:paraId="08138BDB" w14:textId="77777777" w:rsidR="004458F8" w:rsidRPr="00E16556" w:rsidRDefault="004458F8" w:rsidP="00595A23">
      <w:pPr>
        <w:spacing w:line="360" w:lineRule="auto"/>
        <w:jc w:val="both"/>
        <w:rPr>
          <w:rFonts w:ascii="Arial" w:hAnsi="Arial"/>
          <w:sz w:val="18"/>
          <w:szCs w:val="18"/>
        </w:rPr>
      </w:pPr>
      <w:r w:rsidRPr="00E16556">
        <w:rPr>
          <w:rFonts w:ascii="Arial" w:hAnsi="Arial"/>
          <w:sz w:val="18"/>
          <w:szCs w:val="18"/>
        </w:rPr>
        <w:t xml:space="preserve">E.2 - REKONSTRUKCE PŘÍPOJKY SPLAŠKOVÉ </w:t>
      </w:r>
      <w:proofErr w:type="gramStart"/>
      <w:r w:rsidRPr="00E16556">
        <w:rPr>
          <w:rFonts w:ascii="Arial" w:hAnsi="Arial"/>
          <w:sz w:val="18"/>
          <w:szCs w:val="18"/>
        </w:rPr>
        <w:t>KANALIZACE - VYTYČOVACÍ</w:t>
      </w:r>
      <w:proofErr w:type="gramEnd"/>
      <w:r w:rsidRPr="00E16556">
        <w:rPr>
          <w:rFonts w:ascii="Arial" w:hAnsi="Arial"/>
          <w:sz w:val="18"/>
          <w:szCs w:val="18"/>
        </w:rPr>
        <w:t xml:space="preserve"> SCHEMA</w:t>
      </w:r>
    </w:p>
    <w:p w14:paraId="70E8FB57" w14:textId="77777777" w:rsidR="004458F8" w:rsidRPr="00E16556" w:rsidRDefault="004458F8" w:rsidP="00595A23">
      <w:pPr>
        <w:spacing w:line="360" w:lineRule="auto"/>
        <w:jc w:val="both"/>
        <w:rPr>
          <w:rFonts w:ascii="Arial" w:hAnsi="Arial"/>
          <w:sz w:val="18"/>
          <w:szCs w:val="18"/>
        </w:rPr>
      </w:pPr>
      <w:r w:rsidRPr="00E16556">
        <w:rPr>
          <w:rFonts w:ascii="Arial" w:hAnsi="Arial"/>
          <w:sz w:val="18"/>
          <w:szCs w:val="18"/>
        </w:rPr>
        <w:t xml:space="preserve">E.3 - REKONSTRUKCE PŘÍPOJKY DEŠŤOVÉ </w:t>
      </w:r>
      <w:proofErr w:type="gramStart"/>
      <w:r w:rsidRPr="00E16556">
        <w:rPr>
          <w:rFonts w:ascii="Arial" w:hAnsi="Arial"/>
          <w:sz w:val="18"/>
          <w:szCs w:val="18"/>
        </w:rPr>
        <w:t>KANALIZACE - VYTYČOVACÍ</w:t>
      </w:r>
      <w:proofErr w:type="gramEnd"/>
      <w:r w:rsidRPr="00E16556">
        <w:rPr>
          <w:rFonts w:ascii="Arial" w:hAnsi="Arial"/>
          <w:sz w:val="18"/>
          <w:szCs w:val="18"/>
        </w:rPr>
        <w:t xml:space="preserve"> SCHEMA</w:t>
      </w:r>
    </w:p>
    <w:p w14:paraId="34FF2DF2" w14:textId="77777777" w:rsidR="004458F8" w:rsidRPr="00E16556" w:rsidRDefault="004458F8" w:rsidP="00595A23">
      <w:pPr>
        <w:spacing w:line="360" w:lineRule="auto"/>
        <w:jc w:val="both"/>
        <w:rPr>
          <w:rFonts w:ascii="Arial" w:hAnsi="Arial"/>
          <w:sz w:val="18"/>
          <w:szCs w:val="18"/>
        </w:rPr>
      </w:pPr>
      <w:r w:rsidRPr="00E16556">
        <w:rPr>
          <w:rFonts w:ascii="Arial" w:hAnsi="Arial"/>
          <w:sz w:val="18"/>
          <w:szCs w:val="18"/>
        </w:rPr>
        <w:t xml:space="preserve">E.4 - REKONSTRUKCE VODOVODNÍ </w:t>
      </w:r>
      <w:proofErr w:type="gramStart"/>
      <w:r w:rsidRPr="00E16556">
        <w:rPr>
          <w:rFonts w:ascii="Arial" w:hAnsi="Arial"/>
          <w:sz w:val="18"/>
          <w:szCs w:val="18"/>
        </w:rPr>
        <w:t>PŘÍPOJKY - VYTYČOVACÍ</w:t>
      </w:r>
      <w:proofErr w:type="gramEnd"/>
      <w:r w:rsidRPr="00E16556">
        <w:rPr>
          <w:rFonts w:ascii="Arial" w:hAnsi="Arial"/>
          <w:sz w:val="18"/>
          <w:szCs w:val="18"/>
        </w:rPr>
        <w:t xml:space="preserve"> SCHEMA</w:t>
      </w:r>
    </w:p>
    <w:p w14:paraId="3C9261C6" w14:textId="77777777" w:rsidR="004458F8" w:rsidRPr="00E16556" w:rsidRDefault="004458F8" w:rsidP="00595A23">
      <w:pPr>
        <w:spacing w:line="360" w:lineRule="auto"/>
        <w:jc w:val="both"/>
        <w:rPr>
          <w:rFonts w:ascii="Arial" w:hAnsi="Arial"/>
          <w:sz w:val="18"/>
          <w:szCs w:val="18"/>
        </w:rPr>
      </w:pPr>
    </w:p>
    <w:p w14:paraId="56BDBFFF" w14:textId="77777777" w:rsidR="004458F8" w:rsidRPr="00E16556" w:rsidRDefault="004458F8" w:rsidP="00595A23">
      <w:pPr>
        <w:spacing w:line="360" w:lineRule="auto"/>
        <w:jc w:val="both"/>
        <w:rPr>
          <w:rFonts w:ascii="Arial" w:hAnsi="Arial"/>
          <w:sz w:val="18"/>
          <w:szCs w:val="18"/>
        </w:rPr>
      </w:pPr>
      <w:r w:rsidRPr="00E16556">
        <w:rPr>
          <w:rFonts w:ascii="Arial" w:hAnsi="Arial"/>
          <w:sz w:val="18"/>
          <w:szCs w:val="18"/>
        </w:rPr>
        <w:t>SOUPIS STAVEBNÍCH PRACÍ, DODÁVEK A SLUŽEB</w:t>
      </w:r>
    </w:p>
    <w:p w14:paraId="487B7606" w14:textId="28E5E6A6" w:rsidR="004458F8" w:rsidRDefault="004458F8" w:rsidP="00595A23">
      <w:pPr>
        <w:spacing w:line="360" w:lineRule="auto"/>
        <w:jc w:val="both"/>
        <w:rPr>
          <w:rFonts w:ascii="Arial" w:hAnsi="Arial"/>
          <w:sz w:val="18"/>
          <w:szCs w:val="18"/>
        </w:rPr>
      </w:pPr>
      <w:r w:rsidRPr="00E16556">
        <w:rPr>
          <w:rFonts w:ascii="Arial" w:hAnsi="Arial"/>
          <w:sz w:val="18"/>
          <w:szCs w:val="18"/>
        </w:rPr>
        <w:t>KONTROLNÍ ROZPOČET (pouze pro výtisk 1)</w:t>
      </w:r>
    </w:p>
    <w:p w14:paraId="16CE3304" w14:textId="7F87E994" w:rsidR="00E16556" w:rsidRDefault="00E16556" w:rsidP="00595A23">
      <w:pPr>
        <w:spacing w:line="360" w:lineRule="auto"/>
        <w:jc w:val="both"/>
        <w:rPr>
          <w:rFonts w:ascii="Arial" w:hAnsi="Arial"/>
          <w:sz w:val="18"/>
          <w:szCs w:val="18"/>
        </w:rPr>
      </w:pPr>
    </w:p>
    <w:p w14:paraId="1C18DDC3" w14:textId="382E9843" w:rsidR="00E16556" w:rsidRPr="00E16556" w:rsidRDefault="00E16556" w:rsidP="00595A23">
      <w:pPr>
        <w:spacing w:line="360" w:lineRule="auto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DOKLADY</w:t>
      </w:r>
    </w:p>
    <w:sectPr w:rsidR="00E16556" w:rsidRPr="00E16556" w:rsidSect="00EA238C">
      <w:headerReference w:type="default" r:id="rId7"/>
      <w:footerReference w:type="default" r:id="rId8"/>
      <w:footnotePr>
        <w:pos w:val="beneathText"/>
      </w:footnotePr>
      <w:pgSz w:w="11905" w:h="16837"/>
      <w:pgMar w:top="1276" w:right="1416" w:bottom="1417" w:left="127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3885AE" w14:textId="77777777" w:rsidR="00033393" w:rsidRDefault="00033393">
      <w:r>
        <w:separator/>
      </w:r>
    </w:p>
  </w:endnote>
  <w:endnote w:type="continuationSeparator" w:id="0">
    <w:p w14:paraId="456B877E" w14:textId="77777777" w:rsidR="00033393" w:rsidRDefault="00033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AF00B" w14:textId="77777777" w:rsidR="00863F2B" w:rsidRDefault="00904D70">
    <w:pPr>
      <w:pStyle w:val="Zpat"/>
      <w:pBdr>
        <w:top w:val="single" w:sz="4" w:space="1" w:color="000000"/>
      </w:pBdr>
    </w:pPr>
    <w:r>
      <w:rPr>
        <w:noProof/>
        <w:lang w:eastAsia="cs-CZ"/>
      </w:rPr>
      <w:drawing>
        <wp:inline distT="0" distB="0" distL="0" distR="0" wp14:anchorId="0409736E" wp14:editId="799DE700">
          <wp:extent cx="685800" cy="428625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63F2B">
      <w:rPr>
        <w:sz w:val="28"/>
      </w:rPr>
      <w:t xml:space="preserve">AQUA CENTRUM Břeclav s.r.o.                           </w:t>
    </w:r>
    <w:r w:rsidR="00863F2B">
      <w:t xml:space="preserve">                               Strana:</w:t>
    </w:r>
    <w:r w:rsidR="00863F2B">
      <w:tab/>
    </w:r>
    <w:r w:rsidR="005F5A33">
      <w:rPr>
        <w:rStyle w:val="slostrnky"/>
      </w:rPr>
      <w:fldChar w:fldCharType="begin"/>
    </w:r>
    <w:r w:rsidR="00863F2B">
      <w:rPr>
        <w:rStyle w:val="slostrnky"/>
      </w:rPr>
      <w:instrText xml:space="preserve"> PAGE </w:instrText>
    </w:r>
    <w:r w:rsidR="005F5A33">
      <w:rPr>
        <w:rStyle w:val="slostrnky"/>
      </w:rPr>
      <w:fldChar w:fldCharType="separate"/>
    </w:r>
    <w:r w:rsidR="004458F8">
      <w:rPr>
        <w:rStyle w:val="slostrnky"/>
        <w:noProof/>
      </w:rPr>
      <w:t>1</w:t>
    </w:r>
    <w:r w:rsidR="005F5A33"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F0AEB3" w14:textId="77777777" w:rsidR="00033393" w:rsidRDefault="00033393">
      <w:r>
        <w:separator/>
      </w:r>
    </w:p>
  </w:footnote>
  <w:footnote w:type="continuationSeparator" w:id="0">
    <w:p w14:paraId="2551D30A" w14:textId="77777777" w:rsidR="00033393" w:rsidRDefault="000333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54F69" w14:textId="77777777" w:rsidR="00863F2B" w:rsidRDefault="00863F2B">
    <w:pPr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spacing w:line="360" w:lineRule="auto"/>
      <w:jc w:val="both"/>
      <w:rPr>
        <w:i/>
      </w:rPr>
    </w:pPr>
    <w:r>
      <w:rPr>
        <w:i/>
      </w:rPr>
      <w:t xml:space="preserve">Dokumentace pro </w:t>
    </w:r>
    <w:r w:rsidR="0000024C">
      <w:rPr>
        <w:i/>
      </w:rPr>
      <w:t>provádění stavby</w:t>
    </w:r>
    <w:r w:rsidR="0000024C">
      <w:rPr>
        <w:i/>
      </w:rPr>
      <w:tab/>
      <w:t xml:space="preserve">   </w:t>
    </w:r>
    <w:r>
      <w:rPr>
        <w:i/>
      </w:rPr>
      <w:t xml:space="preserve">   </w:t>
    </w:r>
    <w:r>
      <w:rPr>
        <w:i/>
      </w:rPr>
      <w:tab/>
    </w:r>
    <w:r w:rsidR="00637531">
      <w:rPr>
        <w:i/>
      </w:rPr>
      <w:tab/>
    </w:r>
    <w:r w:rsidR="00637531">
      <w:rPr>
        <w:i/>
      </w:rPr>
      <w:tab/>
    </w:r>
    <w:r w:rsidR="00637531">
      <w:rPr>
        <w:i/>
      </w:rPr>
      <w:tab/>
    </w:r>
    <w:r w:rsidR="00637531">
      <w:rPr>
        <w:i/>
      </w:rPr>
      <w:tab/>
    </w:r>
    <w:r w:rsidR="00637531">
      <w:rPr>
        <w:i/>
      </w:rPr>
      <w:tab/>
    </w:r>
    <w:r w:rsidR="007962AE">
      <w:rPr>
        <w:i/>
      </w:rPr>
      <w:t>červen 2021</w:t>
    </w:r>
  </w:p>
  <w:p w14:paraId="41244816" w14:textId="77777777" w:rsidR="00863F2B" w:rsidRPr="00215DDD" w:rsidRDefault="00863F2B">
    <w:pPr>
      <w:pStyle w:val="Zhlav"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rPr>
        <w:i/>
      </w:rPr>
    </w:pPr>
    <w:r>
      <w:rPr>
        <w:i/>
      </w:rPr>
      <w:tab/>
    </w:r>
    <w:r w:rsidR="004762FF">
      <w:rPr>
        <w:bCs/>
        <w:i/>
      </w:rPr>
      <w:t xml:space="preserve">Rekonstrukce rybochovného hospodářství </w:t>
    </w:r>
    <w:proofErr w:type="gramStart"/>
    <w:r w:rsidR="004762FF">
      <w:rPr>
        <w:bCs/>
        <w:i/>
      </w:rPr>
      <w:t>Koryčany - sezónní</w:t>
    </w:r>
    <w:proofErr w:type="gramEnd"/>
    <w:r w:rsidR="004762FF">
      <w:rPr>
        <w:bCs/>
        <w:i/>
      </w:rPr>
      <w:t xml:space="preserve"> prodejna ryb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i w:val="0"/>
        <w:sz w:val="24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24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i w:val="0"/>
        <w:sz w:val="24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i w:val="0"/>
        <w:sz w:val="24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i w:val="0"/>
        <w:sz w:val="24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i w:val="0"/>
        <w:sz w:val="24"/>
        <w:u w:val="non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24AA"/>
    <w:rsid w:val="0000024C"/>
    <w:rsid w:val="0000731E"/>
    <w:rsid w:val="00013507"/>
    <w:rsid w:val="00033393"/>
    <w:rsid w:val="00060386"/>
    <w:rsid w:val="00060DB0"/>
    <w:rsid w:val="000B1A80"/>
    <w:rsid w:val="000D30A3"/>
    <w:rsid w:val="000D45A7"/>
    <w:rsid w:val="000E3362"/>
    <w:rsid w:val="000E3E5A"/>
    <w:rsid w:val="000E3F1A"/>
    <w:rsid w:val="000F1EE4"/>
    <w:rsid w:val="000F4CD7"/>
    <w:rsid w:val="001269D0"/>
    <w:rsid w:val="0014363A"/>
    <w:rsid w:val="001522C2"/>
    <w:rsid w:val="00165F5A"/>
    <w:rsid w:val="00170C2E"/>
    <w:rsid w:val="001C72D7"/>
    <w:rsid w:val="001E6C8E"/>
    <w:rsid w:val="001F2184"/>
    <w:rsid w:val="00215DDD"/>
    <w:rsid w:val="002270BE"/>
    <w:rsid w:val="00255DD4"/>
    <w:rsid w:val="002756FF"/>
    <w:rsid w:val="00281EF3"/>
    <w:rsid w:val="00293850"/>
    <w:rsid w:val="002B245D"/>
    <w:rsid w:val="002B355F"/>
    <w:rsid w:val="002C160F"/>
    <w:rsid w:val="002D0ACA"/>
    <w:rsid w:val="002E04A5"/>
    <w:rsid w:val="002E5CDB"/>
    <w:rsid w:val="002F1E53"/>
    <w:rsid w:val="002F797D"/>
    <w:rsid w:val="00307FEC"/>
    <w:rsid w:val="003405A8"/>
    <w:rsid w:val="003421ED"/>
    <w:rsid w:val="0036533A"/>
    <w:rsid w:val="00366AC0"/>
    <w:rsid w:val="0038232C"/>
    <w:rsid w:val="00392609"/>
    <w:rsid w:val="00393383"/>
    <w:rsid w:val="003936F9"/>
    <w:rsid w:val="00396509"/>
    <w:rsid w:val="003A2CA2"/>
    <w:rsid w:val="00404713"/>
    <w:rsid w:val="00413108"/>
    <w:rsid w:val="0042354C"/>
    <w:rsid w:val="00426FAA"/>
    <w:rsid w:val="0042798C"/>
    <w:rsid w:val="0043355F"/>
    <w:rsid w:val="004362ED"/>
    <w:rsid w:val="004362F1"/>
    <w:rsid w:val="004416D7"/>
    <w:rsid w:val="004458F8"/>
    <w:rsid w:val="00453916"/>
    <w:rsid w:val="00453E4A"/>
    <w:rsid w:val="00461FA0"/>
    <w:rsid w:val="0047275F"/>
    <w:rsid w:val="004762FF"/>
    <w:rsid w:val="00476EB7"/>
    <w:rsid w:val="0049209F"/>
    <w:rsid w:val="004A28FB"/>
    <w:rsid w:val="004B002F"/>
    <w:rsid w:val="004D6A62"/>
    <w:rsid w:val="004E126C"/>
    <w:rsid w:val="004E4116"/>
    <w:rsid w:val="004F7A98"/>
    <w:rsid w:val="00511EAE"/>
    <w:rsid w:val="00514859"/>
    <w:rsid w:val="0053335D"/>
    <w:rsid w:val="00537DC3"/>
    <w:rsid w:val="0054293D"/>
    <w:rsid w:val="00544C58"/>
    <w:rsid w:val="005527F3"/>
    <w:rsid w:val="0059413E"/>
    <w:rsid w:val="00595A23"/>
    <w:rsid w:val="005A4E68"/>
    <w:rsid w:val="005B20E0"/>
    <w:rsid w:val="005B39CB"/>
    <w:rsid w:val="005B40DB"/>
    <w:rsid w:val="005E61D1"/>
    <w:rsid w:val="005F55AF"/>
    <w:rsid w:val="005F5A33"/>
    <w:rsid w:val="006236F3"/>
    <w:rsid w:val="00630145"/>
    <w:rsid w:val="006316F6"/>
    <w:rsid w:val="00637531"/>
    <w:rsid w:val="0063758B"/>
    <w:rsid w:val="00641E08"/>
    <w:rsid w:val="006424AA"/>
    <w:rsid w:val="0066339F"/>
    <w:rsid w:val="00681259"/>
    <w:rsid w:val="006F10AE"/>
    <w:rsid w:val="006F18E3"/>
    <w:rsid w:val="006F2388"/>
    <w:rsid w:val="006F3E7D"/>
    <w:rsid w:val="00720553"/>
    <w:rsid w:val="00722725"/>
    <w:rsid w:val="007247B4"/>
    <w:rsid w:val="007328DE"/>
    <w:rsid w:val="00762F69"/>
    <w:rsid w:val="00767455"/>
    <w:rsid w:val="00772D5D"/>
    <w:rsid w:val="007828BF"/>
    <w:rsid w:val="0079109E"/>
    <w:rsid w:val="007962AE"/>
    <w:rsid w:val="007A3910"/>
    <w:rsid w:val="007B6E76"/>
    <w:rsid w:val="007D6BDD"/>
    <w:rsid w:val="0080631E"/>
    <w:rsid w:val="00807439"/>
    <w:rsid w:val="00817FF4"/>
    <w:rsid w:val="008327AC"/>
    <w:rsid w:val="00841D24"/>
    <w:rsid w:val="00841F95"/>
    <w:rsid w:val="00863F2B"/>
    <w:rsid w:val="00874580"/>
    <w:rsid w:val="008B1296"/>
    <w:rsid w:val="008B5149"/>
    <w:rsid w:val="008D176D"/>
    <w:rsid w:val="00904D70"/>
    <w:rsid w:val="009070BD"/>
    <w:rsid w:val="00916817"/>
    <w:rsid w:val="009411DA"/>
    <w:rsid w:val="00950B1B"/>
    <w:rsid w:val="009808E1"/>
    <w:rsid w:val="00992928"/>
    <w:rsid w:val="009A189F"/>
    <w:rsid w:val="009A2D00"/>
    <w:rsid w:val="009A7733"/>
    <w:rsid w:val="009B4449"/>
    <w:rsid w:val="009C729B"/>
    <w:rsid w:val="009E7962"/>
    <w:rsid w:val="00A01F41"/>
    <w:rsid w:val="00A10AA6"/>
    <w:rsid w:val="00A160BD"/>
    <w:rsid w:val="00A2047A"/>
    <w:rsid w:val="00A320EC"/>
    <w:rsid w:val="00A41709"/>
    <w:rsid w:val="00A54997"/>
    <w:rsid w:val="00A76B0B"/>
    <w:rsid w:val="00A85176"/>
    <w:rsid w:val="00AC61D7"/>
    <w:rsid w:val="00AC705E"/>
    <w:rsid w:val="00AD11AF"/>
    <w:rsid w:val="00B0433D"/>
    <w:rsid w:val="00B424A6"/>
    <w:rsid w:val="00B60F84"/>
    <w:rsid w:val="00B93749"/>
    <w:rsid w:val="00BB11A9"/>
    <w:rsid w:val="00BE7325"/>
    <w:rsid w:val="00BF6CC9"/>
    <w:rsid w:val="00C028C5"/>
    <w:rsid w:val="00C03DD6"/>
    <w:rsid w:val="00C25A25"/>
    <w:rsid w:val="00C32EE7"/>
    <w:rsid w:val="00C47A2B"/>
    <w:rsid w:val="00C5440D"/>
    <w:rsid w:val="00CB0A10"/>
    <w:rsid w:val="00CB6134"/>
    <w:rsid w:val="00CD5A6F"/>
    <w:rsid w:val="00CF65C5"/>
    <w:rsid w:val="00D05E86"/>
    <w:rsid w:val="00D120ED"/>
    <w:rsid w:val="00D25B8F"/>
    <w:rsid w:val="00D34652"/>
    <w:rsid w:val="00D569EF"/>
    <w:rsid w:val="00D61C81"/>
    <w:rsid w:val="00D67FAE"/>
    <w:rsid w:val="00D84DD5"/>
    <w:rsid w:val="00D85389"/>
    <w:rsid w:val="00D93020"/>
    <w:rsid w:val="00DD36BE"/>
    <w:rsid w:val="00DE5794"/>
    <w:rsid w:val="00DF6A48"/>
    <w:rsid w:val="00E11AAD"/>
    <w:rsid w:val="00E16556"/>
    <w:rsid w:val="00E22866"/>
    <w:rsid w:val="00E37B9D"/>
    <w:rsid w:val="00E51D50"/>
    <w:rsid w:val="00E56F57"/>
    <w:rsid w:val="00E631C1"/>
    <w:rsid w:val="00E7400C"/>
    <w:rsid w:val="00E905D9"/>
    <w:rsid w:val="00EA238C"/>
    <w:rsid w:val="00ED7F12"/>
    <w:rsid w:val="00EE40B5"/>
    <w:rsid w:val="00F067F6"/>
    <w:rsid w:val="00F3307C"/>
    <w:rsid w:val="00F6284E"/>
    <w:rsid w:val="00F71FBF"/>
    <w:rsid w:val="00F81211"/>
    <w:rsid w:val="00F85ED5"/>
    <w:rsid w:val="00FA64AC"/>
    <w:rsid w:val="00FD22A4"/>
    <w:rsid w:val="00FD36C7"/>
    <w:rsid w:val="00FF0244"/>
    <w:rsid w:val="00FF6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28556"/>
  <w15:docId w15:val="{8796BB24-7E46-4ADF-A064-21158633D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238C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center"/>
      <w:outlineLvl w:val="0"/>
    </w:pPr>
    <w:rPr>
      <w:rFonts w:ascii="Arial" w:hAnsi="Arial"/>
      <w:b/>
      <w:sz w:val="40"/>
    </w:rPr>
  </w:style>
  <w:style w:type="paragraph" w:styleId="Nadpis2">
    <w:name w:val="heading 2"/>
    <w:basedOn w:val="Normln"/>
    <w:next w:val="Normln"/>
    <w:link w:val="Nadpis2Char"/>
    <w:qFormat/>
    <w:rsid w:val="00EA238C"/>
    <w:pPr>
      <w:keepNext/>
      <w:tabs>
        <w:tab w:val="num" w:pos="0"/>
      </w:tabs>
      <w:spacing w:line="360" w:lineRule="auto"/>
      <w:jc w:val="both"/>
      <w:outlineLvl w:val="1"/>
    </w:pPr>
    <w:rPr>
      <w:rFonts w:ascii="Arial" w:hAnsi="Arial"/>
      <w:sz w:val="24"/>
    </w:rPr>
  </w:style>
  <w:style w:type="paragraph" w:styleId="Nadpis3">
    <w:name w:val="heading 3"/>
    <w:basedOn w:val="Normln"/>
    <w:next w:val="Normln"/>
    <w:qFormat/>
    <w:rsid w:val="00EA238C"/>
    <w:pPr>
      <w:keepNext/>
      <w:tabs>
        <w:tab w:val="num" w:pos="0"/>
      </w:tabs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A238C"/>
    <w:pPr>
      <w:keepNext/>
      <w:tabs>
        <w:tab w:val="num" w:pos="0"/>
      </w:tabs>
      <w:jc w:val="center"/>
      <w:outlineLvl w:val="3"/>
    </w:pPr>
    <w:rPr>
      <w:sz w:val="36"/>
    </w:rPr>
  </w:style>
  <w:style w:type="paragraph" w:styleId="Nadpis5">
    <w:name w:val="heading 5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4"/>
    </w:pPr>
    <w:rPr>
      <w:rFonts w:ascii="Arial" w:hAnsi="Arial"/>
      <w:b/>
      <w:sz w:val="28"/>
    </w:rPr>
  </w:style>
  <w:style w:type="paragraph" w:styleId="Nadpis6">
    <w:name w:val="heading 6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5"/>
    </w:pPr>
    <w:rPr>
      <w:rFonts w:ascii="Arial" w:hAnsi="Arial"/>
      <w:b/>
      <w:sz w:val="24"/>
    </w:rPr>
  </w:style>
  <w:style w:type="paragraph" w:styleId="Nadpis7">
    <w:name w:val="heading 7"/>
    <w:basedOn w:val="Normln"/>
    <w:next w:val="Normln"/>
    <w:qFormat/>
    <w:rsid w:val="00EA238C"/>
    <w:pPr>
      <w:keepNext/>
      <w:outlineLvl w:val="6"/>
    </w:pPr>
    <w:rPr>
      <w:rFonts w:ascii="Arial" w:hAnsi="Arial" w:cs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EA238C"/>
    <w:rPr>
      <w:rFonts w:ascii="Arial" w:hAnsi="Arial"/>
      <w:b/>
      <w:i w:val="0"/>
      <w:sz w:val="28"/>
      <w:u w:val="none"/>
    </w:rPr>
  </w:style>
  <w:style w:type="character" w:customStyle="1" w:styleId="WW8Num3z0">
    <w:name w:val="WW8Num3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4z0">
    <w:name w:val="WW8Num4z0"/>
    <w:rsid w:val="00EA238C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EA238C"/>
    <w:rPr>
      <w:rFonts w:ascii="Arial" w:hAnsi="Arial"/>
      <w:b/>
      <w:i w:val="0"/>
      <w:sz w:val="28"/>
      <w:u w:val="none"/>
    </w:rPr>
  </w:style>
  <w:style w:type="character" w:customStyle="1" w:styleId="WW8Num6z0">
    <w:name w:val="WW8Num6z0"/>
    <w:rsid w:val="00EA238C"/>
    <w:rPr>
      <w:rFonts w:ascii="Symbol" w:hAnsi="Symbol" w:cs="OpenSymbol"/>
    </w:rPr>
  </w:style>
  <w:style w:type="character" w:customStyle="1" w:styleId="WW8Num7z0">
    <w:name w:val="WW8Num7z0"/>
    <w:rsid w:val="00EA238C"/>
    <w:rPr>
      <w:b/>
    </w:rPr>
  </w:style>
  <w:style w:type="character" w:customStyle="1" w:styleId="Absatz-Standardschriftart">
    <w:name w:val="Absatz-Standardschriftart"/>
    <w:rsid w:val="00EA238C"/>
  </w:style>
  <w:style w:type="character" w:customStyle="1" w:styleId="WW-Absatz-Standardschriftart">
    <w:name w:val="WW-Absatz-Standardschriftart"/>
    <w:rsid w:val="00EA238C"/>
  </w:style>
  <w:style w:type="character" w:customStyle="1" w:styleId="WW-Absatz-Standardschriftart1">
    <w:name w:val="WW-Absatz-Standardschriftart1"/>
    <w:rsid w:val="00EA238C"/>
  </w:style>
  <w:style w:type="character" w:customStyle="1" w:styleId="WW-Absatz-Standardschriftart11">
    <w:name w:val="WW-Absatz-Standardschriftart11"/>
    <w:rsid w:val="00EA238C"/>
  </w:style>
  <w:style w:type="character" w:customStyle="1" w:styleId="WW-Absatz-Standardschriftart111">
    <w:name w:val="WW-Absatz-Standardschriftart111"/>
    <w:rsid w:val="00EA238C"/>
  </w:style>
  <w:style w:type="character" w:customStyle="1" w:styleId="WW-Absatz-Standardschriftart1111">
    <w:name w:val="WW-Absatz-Standardschriftart1111"/>
    <w:rsid w:val="00EA238C"/>
  </w:style>
  <w:style w:type="character" w:customStyle="1" w:styleId="WW-Absatz-Standardschriftart11111">
    <w:name w:val="WW-Absatz-Standardschriftart11111"/>
    <w:rsid w:val="00EA238C"/>
  </w:style>
  <w:style w:type="character" w:customStyle="1" w:styleId="WW-Absatz-Standardschriftart111111">
    <w:name w:val="WW-Absatz-Standardschriftart111111"/>
    <w:rsid w:val="00EA238C"/>
  </w:style>
  <w:style w:type="character" w:customStyle="1" w:styleId="WW-Absatz-Standardschriftart1111111">
    <w:name w:val="WW-Absatz-Standardschriftart1111111"/>
    <w:rsid w:val="00EA238C"/>
  </w:style>
  <w:style w:type="character" w:customStyle="1" w:styleId="Standardnpsmoodstavce2">
    <w:name w:val="Standardní písmo odstavce2"/>
    <w:rsid w:val="00EA238C"/>
  </w:style>
  <w:style w:type="character" w:customStyle="1" w:styleId="WW-Absatz-Standardschriftart11111111">
    <w:name w:val="WW-Absatz-Standardschriftart11111111"/>
    <w:rsid w:val="00EA238C"/>
  </w:style>
  <w:style w:type="character" w:customStyle="1" w:styleId="WW-Absatz-Standardschriftart111111111">
    <w:name w:val="WW-Absatz-Standardschriftart111111111"/>
    <w:rsid w:val="00EA238C"/>
  </w:style>
  <w:style w:type="character" w:customStyle="1" w:styleId="WW-Absatz-Standardschriftart1111111111">
    <w:name w:val="WW-Absatz-Standardschriftart1111111111"/>
    <w:rsid w:val="00EA238C"/>
  </w:style>
  <w:style w:type="character" w:customStyle="1" w:styleId="Standardnpsmoodstavce1">
    <w:name w:val="Standardní písmo odstavce1"/>
    <w:rsid w:val="00EA238C"/>
  </w:style>
  <w:style w:type="character" w:customStyle="1" w:styleId="WW-Absatz-Standardschriftart11111111111">
    <w:name w:val="WW-Absatz-Standardschriftart11111111111"/>
    <w:rsid w:val="00EA238C"/>
  </w:style>
  <w:style w:type="character" w:customStyle="1" w:styleId="WW-Absatz-Standardschriftart111111111111">
    <w:name w:val="WW-Absatz-Standardschriftart111111111111"/>
    <w:rsid w:val="00EA238C"/>
  </w:style>
  <w:style w:type="character" w:customStyle="1" w:styleId="WW-Absatz-Standardschriftart1111111111111">
    <w:name w:val="WW-Absatz-Standardschriftart1111111111111"/>
    <w:rsid w:val="00EA238C"/>
  </w:style>
  <w:style w:type="character" w:customStyle="1" w:styleId="WW-Standardnpsmoodstavce">
    <w:name w:val="WW-Standardní písmo odstavce"/>
    <w:rsid w:val="00EA238C"/>
  </w:style>
  <w:style w:type="character" w:customStyle="1" w:styleId="WW8Num1z0">
    <w:name w:val="WW8Num1z0"/>
    <w:rsid w:val="00EA238C"/>
    <w:rPr>
      <w:rFonts w:ascii="Times New Roman" w:hAnsi="Times New Roman"/>
    </w:rPr>
  </w:style>
  <w:style w:type="character" w:customStyle="1" w:styleId="WW8Num9z0">
    <w:name w:val="WW8Num9z0"/>
    <w:rsid w:val="00EA238C"/>
    <w:rPr>
      <w:rFonts w:ascii="Times New Roman" w:hAnsi="Times New Roman"/>
    </w:rPr>
  </w:style>
  <w:style w:type="character" w:customStyle="1" w:styleId="WW8Num11z0">
    <w:name w:val="WW8Num11z0"/>
    <w:rsid w:val="00EA238C"/>
    <w:rPr>
      <w:rFonts w:ascii="Times New Roman" w:hAnsi="Times New Roman"/>
    </w:rPr>
  </w:style>
  <w:style w:type="character" w:customStyle="1" w:styleId="WW8Num12z0">
    <w:name w:val="WW8Num12z0"/>
    <w:rsid w:val="00EA238C"/>
    <w:rPr>
      <w:rFonts w:ascii="Arial" w:hAnsi="Arial"/>
      <w:b/>
      <w:i w:val="0"/>
      <w:sz w:val="28"/>
      <w:u w:val="none"/>
    </w:rPr>
  </w:style>
  <w:style w:type="character" w:customStyle="1" w:styleId="WW8Num14z0">
    <w:name w:val="WW8Num14z0"/>
    <w:rsid w:val="00EA238C"/>
    <w:rPr>
      <w:b w:val="0"/>
      <w:sz w:val="24"/>
    </w:rPr>
  </w:style>
  <w:style w:type="character" w:customStyle="1" w:styleId="WW8Num15z0">
    <w:name w:val="WW8Num15z0"/>
    <w:rsid w:val="00EA238C"/>
    <w:rPr>
      <w:rFonts w:ascii="Times New Roman" w:hAnsi="Times New Roman"/>
    </w:rPr>
  </w:style>
  <w:style w:type="character" w:customStyle="1" w:styleId="WW8Num16z0">
    <w:name w:val="WW8Num16z0"/>
    <w:rsid w:val="00EA238C"/>
    <w:rPr>
      <w:rFonts w:ascii="Times New Roman" w:hAnsi="Times New Roman"/>
    </w:rPr>
  </w:style>
  <w:style w:type="character" w:customStyle="1" w:styleId="WW8Num17z0">
    <w:name w:val="WW8Num17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18z0">
    <w:name w:val="WW8Num18z0"/>
    <w:rsid w:val="00EA238C"/>
    <w:rPr>
      <w:rFonts w:ascii="Times New Roman" w:eastAsia="Times New Roman" w:hAnsi="Times New Roman" w:cs="Times New Roman"/>
    </w:rPr>
  </w:style>
  <w:style w:type="character" w:customStyle="1" w:styleId="WW8Num19z0">
    <w:name w:val="WW8Num19z0"/>
    <w:rsid w:val="00EA238C"/>
    <w:rPr>
      <w:rFonts w:ascii="Times New Roman" w:hAnsi="Times New Roman"/>
    </w:rPr>
  </w:style>
  <w:style w:type="character" w:customStyle="1" w:styleId="WW8Num21z0">
    <w:name w:val="WW8Num21z0"/>
    <w:rsid w:val="00EA238C"/>
    <w:rPr>
      <w:rFonts w:ascii="Times New Roman" w:hAnsi="Times New Roman"/>
    </w:rPr>
  </w:style>
  <w:style w:type="character" w:customStyle="1" w:styleId="WW8Num22z0">
    <w:name w:val="WW8Num22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24z0">
    <w:name w:val="WW8Num2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4z0">
    <w:name w:val="WW8NumSt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6z0">
    <w:name w:val="WW8NumSt6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9z0">
    <w:name w:val="WW8NumSt9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11z0">
    <w:name w:val="WW8NumSt11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-Standardnpsmoodstavce1">
    <w:name w:val="WW-Standardní písmo odstavce1"/>
    <w:rsid w:val="00EA238C"/>
  </w:style>
  <w:style w:type="character" w:styleId="slostrnky">
    <w:name w:val="page number"/>
    <w:basedOn w:val="WW-Standardnpsmoodstavce1"/>
    <w:semiHidden/>
    <w:rsid w:val="00EA238C"/>
  </w:style>
  <w:style w:type="character" w:styleId="Hypertextovodkaz">
    <w:name w:val="Hyperlink"/>
    <w:semiHidden/>
    <w:rsid w:val="00EA238C"/>
    <w:rPr>
      <w:color w:val="0000FF"/>
      <w:u w:val="single"/>
    </w:rPr>
  </w:style>
  <w:style w:type="character" w:customStyle="1" w:styleId="Symbolyproslovn">
    <w:name w:val="Symboly pro číslování"/>
    <w:rsid w:val="00EA238C"/>
  </w:style>
  <w:style w:type="character" w:styleId="Sledovanodkaz">
    <w:name w:val="FollowedHyperlink"/>
    <w:semiHidden/>
    <w:rsid w:val="00EA238C"/>
    <w:rPr>
      <w:color w:val="800080"/>
      <w:u w:val="single"/>
    </w:rPr>
  </w:style>
  <w:style w:type="character" w:customStyle="1" w:styleId="Odrky">
    <w:name w:val="Odrážky"/>
    <w:rsid w:val="00EA238C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rsid w:val="00EA238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rsid w:val="00EA238C"/>
    <w:pPr>
      <w:pBdr>
        <w:bottom w:val="single" w:sz="8" w:space="31" w:color="000000"/>
      </w:pBdr>
      <w:spacing w:line="360" w:lineRule="auto"/>
      <w:jc w:val="both"/>
    </w:pPr>
    <w:rPr>
      <w:rFonts w:ascii="Arial" w:hAnsi="Arial"/>
      <w:sz w:val="24"/>
    </w:rPr>
  </w:style>
  <w:style w:type="paragraph" w:styleId="Seznam">
    <w:name w:val="List"/>
    <w:basedOn w:val="Zkladntext"/>
    <w:semiHidden/>
    <w:rsid w:val="00EA238C"/>
    <w:rPr>
      <w:rFonts w:cs="Tahoma"/>
    </w:rPr>
  </w:style>
  <w:style w:type="paragraph" w:customStyle="1" w:styleId="Popisek">
    <w:name w:val="Popisek"/>
    <w:basedOn w:val="Normln"/>
    <w:rsid w:val="00EA238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EA238C"/>
    <w:pPr>
      <w:suppressLineNumbers/>
    </w:pPr>
    <w:rPr>
      <w:rFonts w:cs="Tahoma"/>
    </w:rPr>
  </w:style>
  <w:style w:type="paragraph" w:styleId="Zhlav">
    <w:name w:val="head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EA238C"/>
    <w:pPr>
      <w:spacing w:line="360" w:lineRule="auto"/>
      <w:ind w:firstLine="708"/>
      <w:jc w:val="both"/>
    </w:pPr>
    <w:rPr>
      <w:rFonts w:ascii="Arial" w:hAnsi="Arial"/>
      <w:sz w:val="24"/>
    </w:rPr>
  </w:style>
  <w:style w:type="paragraph" w:customStyle="1" w:styleId="Zkladntext21">
    <w:name w:val="Základní text 21"/>
    <w:basedOn w:val="Normln"/>
    <w:rsid w:val="00EA238C"/>
    <w:pPr>
      <w:spacing w:line="360" w:lineRule="auto"/>
      <w:jc w:val="both"/>
    </w:pPr>
    <w:rPr>
      <w:rFonts w:ascii="Arial" w:hAnsi="Arial"/>
      <w:sz w:val="24"/>
    </w:rPr>
  </w:style>
  <w:style w:type="paragraph" w:customStyle="1" w:styleId="Zkladntext31">
    <w:name w:val="Základní text 31"/>
    <w:basedOn w:val="Normln"/>
    <w:rsid w:val="00EA238C"/>
    <w:rPr>
      <w:rFonts w:ascii="Arial" w:hAnsi="Arial" w:cs="Arial"/>
      <w:sz w:val="24"/>
    </w:rPr>
  </w:style>
  <w:style w:type="paragraph" w:customStyle="1" w:styleId="Bntext">
    <w:name w:val="Běžný text"/>
    <w:basedOn w:val="Normln"/>
    <w:rsid w:val="00EA238C"/>
    <w:pPr>
      <w:spacing w:before="60" w:after="60"/>
      <w:ind w:firstLine="851"/>
      <w:jc w:val="both"/>
    </w:pPr>
    <w:rPr>
      <w:rFonts w:ascii="Arial" w:hAnsi="Arial"/>
    </w:rPr>
  </w:style>
  <w:style w:type="paragraph" w:customStyle="1" w:styleId="Zkladntextodsazen21">
    <w:name w:val="Základní text odsazený 21"/>
    <w:basedOn w:val="Normln"/>
    <w:rsid w:val="00EA238C"/>
    <w:pPr>
      <w:spacing w:line="360" w:lineRule="auto"/>
      <w:ind w:firstLine="708"/>
    </w:pPr>
    <w:rPr>
      <w:rFonts w:ascii="Arial" w:hAnsi="Arial"/>
      <w:bCs/>
      <w:sz w:val="24"/>
    </w:rPr>
  </w:style>
  <w:style w:type="paragraph" w:customStyle="1" w:styleId="Zkladntextodsazen31">
    <w:name w:val="Základní text odsazený 31"/>
    <w:basedOn w:val="Normln"/>
    <w:rsid w:val="00EA238C"/>
    <w:pPr>
      <w:widowControl w:val="0"/>
      <w:autoSpaceDE w:val="0"/>
      <w:spacing w:line="360" w:lineRule="auto"/>
      <w:ind w:firstLine="360"/>
    </w:pPr>
    <w:rPr>
      <w:rFonts w:ascii="Arial" w:hAnsi="Arial" w:cs="Arial"/>
      <w:sz w:val="24"/>
      <w:szCs w:val="22"/>
    </w:rPr>
  </w:style>
  <w:style w:type="paragraph" w:customStyle="1" w:styleId="Obsahtabulky">
    <w:name w:val="Obsah tabulky"/>
    <w:basedOn w:val="Normln"/>
    <w:rsid w:val="00EA238C"/>
    <w:pPr>
      <w:suppressLineNumbers/>
    </w:pPr>
  </w:style>
  <w:style w:type="paragraph" w:customStyle="1" w:styleId="Nadpistabulky">
    <w:name w:val="Nadpis tabulky"/>
    <w:basedOn w:val="Obsahtabulky"/>
    <w:rsid w:val="00EA238C"/>
    <w:pPr>
      <w:jc w:val="center"/>
    </w:pPr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3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33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basedOn w:val="Standardnpsmoodstavce"/>
    <w:link w:val="Nadpis2"/>
    <w:rsid w:val="00841D24"/>
    <w:rPr>
      <w:rFonts w:ascii="Arial" w:hAnsi="Arial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6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265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/>
  <LinksUpToDate>false</LinksUpToDate>
  <CharactersWithSpaces>1829</CharactersWithSpaces>
  <SharedDoc>false</SharedDoc>
  <HLinks>
    <vt:vector size="6" baseType="variant">
      <vt:variant>
        <vt:i4>4391031</vt:i4>
      </vt:variant>
      <vt:variant>
        <vt:i4>0</vt:i4>
      </vt:variant>
      <vt:variant>
        <vt:i4>0</vt:i4>
      </vt:variant>
      <vt:variant>
        <vt:i4>5</vt:i4>
      </vt:variant>
      <vt:variant>
        <vt:lpwstr>mailto:aqc@wo.cz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creator>Michal</dc:creator>
  <cp:lastModifiedBy>aqc@wo.cz</cp:lastModifiedBy>
  <cp:revision>12</cp:revision>
  <cp:lastPrinted>2021-06-21T10:05:00Z</cp:lastPrinted>
  <dcterms:created xsi:type="dcterms:W3CDTF">2021-09-26T12:30:00Z</dcterms:created>
  <dcterms:modified xsi:type="dcterms:W3CDTF">2022-01-05T07:14:00Z</dcterms:modified>
</cp:coreProperties>
</file>